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4C6E544A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1513B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1513B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január 30-á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6DA40FEB" w:rsidR="006601C7" w:rsidRPr="00D82053" w:rsidRDefault="006601C7" w:rsidP="00D82053">
      <w:pPr>
        <w:pStyle w:val="Nincstrkz"/>
        <w:spacing w:line="480" w:lineRule="auto"/>
        <w:jc w:val="both"/>
        <w:rPr>
          <w:rFonts w:ascii="Times New Roman" w:eastAsiaTheme="minorEastAsia" w:hAnsi="Times New Roman" w:cs="Times New Roman"/>
          <w:b/>
          <w:lang w:eastAsia="hu-HU"/>
        </w:rPr>
      </w:pPr>
      <w:r w:rsidRPr="00575033">
        <w:rPr>
          <w:rFonts w:ascii="Times New Roman" w:hAnsi="Times New Roman" w:cs="Times New Roman"/>
          <w:b/>
          <w:bCs/>
          <w:lang w:eastAsia="hu-HU"/>
        </w:rPr>
        <w:t>Tárgy</w:t>
      </w:r>
      <w:r w:rsidRPr="00575033">
        <w:rPr>
          <w:rFonts w:ascii="Times New Roman" w:hAnsi="Times New Roman" w:cs="Times New Roman"/>
          <w:lang w:eastAsia="hu-HU"/>
        </w:rPr>
        <w:t>:</w:t>
      </w:r>
      <w:r w:rsidR="008431F7">
        <w:rPr>
          <w:rFonts w:ascii="Times New Roman" w:hAnsi="Times New Roman" w:cs="Times New Roman"/>
          <w:lang w:eastAsia="hu-HU"/>
        </w:rPr>
        <w:t xml:space="preserve"> </w:t>
      </w:r>
      <w:r w:rsidR="00D82053" w:rsidRPr="00D82053">
        <w:rPr>
          <w:rFonts w:ascii="Times New Roman" w:hAnsi="Times New Roman" w:cs="Times New Roman"/>
          <w:b/>
        </w:rPr>
        <w:t xml:space="preserve">„Mindenki szívében van egy dallam!” elnevezésű, ZENE-25 kódszámmal ellátott pályázat </w:t>
      </w:r>
      <w:r w:rsidR="001513B7">
        <w:rPr>
          <w:rFonts w:ascii="Times New Roman" w:hAnsi="Times New Roman" w:cs="Times New Roman"/>
          <w:b/>
        </w:rPr>
        <w:t xml:space="preserve">ismételt </w:t>
      </w:r>
      <w:r w:rsidR="00D82053" w:rsidRPr="00D82053">
        <w:rPr>
          <w:rFonts w:ascii="Times New Roman" w:hAnsi="Times New Roman" w:cs="Times New Roman"/>
          <w:b/>
        </w:rPr>
        <w:t>módosításának elfogadása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7A5EE7A3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1513B7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7E11C68" w:rsidR="006601C7" w:rsidRPr="00575033" w:rsidRDefault="00DA2A91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D2F8D" w14:textId="32FF38C0" w:rsidR="005D0493" w:rsidRDefault="005D049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4484DFA" w14:textId="47DD61A7" w:rsidR="00D82053" w:rsidRDefault="00D8205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289AB9DD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456ADF0B" w14:textId="60BDC57E" w:rsidR="00D82053" w:rsidRDefault="00D82053" w:rsidP="001513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62DD">
        <w:rPr>
          <w:rFonts w:ascii="Times New Roman" w:hAnsi="Times New Roman" w:cs="Times New Roman"/>
          <w:sz w:val="24"/>
          <w:szCs w:val="24"/>
        </w:rPr>
        <w:t>Magyarorsz</w:t>
      </w:r>
      <w:r>
        <w:rPr>
          <w:rFonts w:ascii="Times New Roman" w:hAnsi="Times New Roman" w:cs="Times New Roman"/>
          <w:sz w:val="24"/>
          <w:szCs w:val="24"/>
        </w:rPr>
        <w:t>ági Romák Országos Önkormányzat</w:t>
      </w:r>
      <w:r w:rsidRPr="006A62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Közgyűlése a 2025. augusztus 26. napján tartott ülésén meghozott 79/2025. (VIII.26.) határozatával jóváhagyta a </w:t>
      </w:r>
      <w:r w:rsidRPr="006A62DD">
        <w:rPr>
          <w:rFonts w:ascii="Times New Roman" w:hAnsi="Times New Roman" w:cs="Times New Roman"/>
          <w:sz w:val="24"/>
          <w:szCs w:val="24"/>
        </w:rPr>
        <w:t>„Mindenki szívében van egy dallam!” elnevezésű, ZENE-25 kódszámmal ellátott pá</w:t>
      </w:r>
      <w:r>
        <w:rPr>
          <w:rFonts w:ascii="Times New Roman" w:hAnsi="Times New Roman" w:cs="Times New Roman"/>
          <w:sz w:val="24"/>
          <w:szCs w:val="24"/>
        </w:rPr>
        <w:t>lyázat benyújtását.</w:t>
      </w:r>
    </w:p>
    <w:p w14:paraId="018589DB" w14:textId="77777777" w:rsidR="001513B7" w:rsidRDefault="001513B7" w:rsidP="001513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91CCBA" w14:textId="7B063B92" w:rsidR="001513B7" w:rsidRDefault="00D82053" w:rsidP="001513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fentiekben nevesített pályázat </w:t>
      </w:r>
      <w:r w:rsidR="00B4407A">
        <w:rPr>
          <w:rFonts w:ascii="Times New Roman" w:hAnsi="Times New Roman" w:cs="Times New Roman"/>
          <w:sz w:val="24"/>
          <w:szCs w:val="24"/>
        </w:rPr>
        <w:t xml:space="preserve">részben - nem teljes összeggel - nyert </w:t>
      </w:r>
      <w:r>
        <w:rPr>
          <w:rFonts w:ascii="Times New Roman" w:hAnsi="Times New Roman" w:cs="Times New Roman"/>
          <w:sz w:val="24"/>
          <w:szCs w:val="24"/>
        </w:rPr>
        <w:t>pozitív elbírálást</w:t>
      </w:r>
      <w:r w:rsidR="001513B7">
        <w:rPr>
          <w:rFonts w:ascii="Times New Roman" w:hAnsi="Times New Roman" w:cs="Times New Roman"/>
          <w:sz w:val="24"/>
          <w:szCs w:val="24"/>
        </w:rPr>
        <w:t>, így ebből kifolyólag szükségessé vált</w:t>
      </w:r>
      <w:r>
        <w:rPr>
          <w:rFonts w:ascii="Times New Roman" w:hAnsi="Times New Roman" w:cs="Times New Roman"/>
          <w:sz w:val="24"/>
          <w:szCs w:val="24"/>
        </w:rPr>
        <w:t xml:space="preserve"> a pá</w:t>
      </w:r>
      <w:r w:rsidR="001513B7">
        <w:rPr>
          <w:rFonts w:ascii="Times New Roman" w:hAnsi="Times New Roman" w:cs="Times New Roman"/>
          <w:sz w:val="24"/>
          <w:szCs w:val="24"/>
        </w:rPr>
        <w:t xml:space="preserve">lyázati költségvetés módosítása. Ennek megfelelően a Közgyűlés a 2025. október 31. napján tartott ülésén elfogadott 104/2025. számú határozatával döntött a </w:t>
      </w:r>
      <w:r w:rsidR="001513B7" w:rsidRPr="001642C7">
        <w:rPr>
          <w:rFonts w:ascii="Times New Roman" w:hAnsi="Times New Roman" w:cs="Times New Roman"/>
          <w:sz w:val="24"/>
          <w:szCs w:val="24"/>
        </w:rPr>
        <w:t>„Mindenki szívében van egy dallam!” elnevezésű, ZENE-25 kódszámmal ellátott pályázat módosításának elfogadása</w:t>
      </w:r>
      <w:r w:rsidR="001513B7">
        <w:rPr>
          <w:rFonts w:ascii="Times New Roman" w:hAnsi="Times New Roman" w:cs="Times New Roman"/>
          <w:sz w:val="24"/>
          <w:szCs w:val="24"/>
        </w:rPr>
        <w:t xml:space="preserve"> tárgyában.</w:t>
      </w:r>
    </w:p>
    <w:p w14:paraId="392845E7" w14:textId="590E89A8" w:rsidR="001513B7" w:rsidRDefault="001513B7" w:rsidP="001513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4164E1" w14:textId="244D7021" w:rsidR="00DA2A91" w:rsidRDefault="001513B7" w:rsidP="001513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esetben</w:t>
      </w:r>
      <w:r w:rsidR="00DB7BDC">
        <w:rPr>
          <w:rFonts w:ascii="Times New Roman" w:hAnsi="Times New Roman" w:cs="Times New Roman"/>
          <w:sz w:val="24"/>
          <w:szCs w:val="24"/>
        </w:rPr>
        <w:t xml:space="preserve"> ismételten szükségessé</w:t>
      </w:r>
      <w:r>
        <w:rPr>
          <w:rFonts w:ascii="Times New Roman" w:hAnsi="Times New Roman" w:cs="Times New Roman"/>
          <w:sz w:val="24"/>
          <w:szCs w:val="24"/>
        </w:rPr>
        <w:t xml:space="preserve"> vált a fentiekben jelölt pályázat módosítása. </w:t>
      </w:r>
      <w:r w:rsidR="004A0292">
        <w:rPr>
          <w:rFonts w:ascii="Times New Roman" w:hAnsi="Times New Roman" w:cs="Times New Roman"/>
          <w:sz w:val="24"/>
          <w:szCs w:val="24"/>
        </w:rPr>
        <w:t xml:space="preserve">A </w:t>
      </w:r>
      <w:r w:rsidR="00D82053">
        <w:rPr>
          <w:rFonts w:ascii="Times New Roman" w:hAnsi="Times New Roman" w:cs="Times New Roman"/>
          <w:sz w:val="24"/>
          <w:szCs w:val="24"/>
        </w:rPr>
        <w:t>határozati javaslat mellékletét képezi az</w:t>
      </w:r>
      <w:r w:rsidR="00B4407A">
        <w:rPr>
          <w:rFonts w:ascii="Times New Roman" w:hAnsi="Times New Roman" w:cs="Times New Roman"/>
          <w:sz w:val="24"/>
          <w:szCs w:val="24"/>
        </w:rPr>
        <w:t xml:space="preserve"> adatlap, mely alapján a módosítás a</w:t>
      </w:r>
      <w:r w:rsidR="00D82053">
        <w:rPr>
          <w:rFonts w:ascii="Times New Roman" w:hAnsi="Times New Roman" w:cs="Times New Roman"/>
          <w:sz w:val="24"/>
          <w:szCs w:val="24"/>
        </w:rPr>
        <w:t xml:space="preserve"> pályázati rendszerben megtörtént.</w:t>
      </w:r>
      <w:r>
        <w:rPr>
          <w:rFonts w:ascii="Times New Roman" w:hAnsi="Times New Roman" w:cs="Times New Roman"/>
          <w:sz w:val="24"/>
          <w:szCs w:val="24"/>
        </w:rPr>
        <w:t xml:space="preserve"> Továbbá a határozati javaslat részét képezi a kapcsolódó cselekvési terv és </w:t>
      </w:r>
      <w:r w:rsidR="00DB7BD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munkaterv.</w:t>
      </w:r>
    </w:p>
    <w:p w14:paraId="4F74BE98" w14:textId="77777777" w:rsidR="001513B7" w:rsidRDefault="001513B7" w:rsidP="001513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DC2C97D" w14:textId="23D5784C" w:rsidR="00035632" w:rsidRPr="00035632" w:rsidRDefault="002415DC" w:rsidP="001513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649AAB64" w14:textId="77777777" w:rsidR="00DA2A91" w:rsidRDefault="00DA2A91" w:rsidP="004524C3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02FDCF21" w14:textId="79CDBB63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620BF15D" w:rsidR="005F0179" w:rsidRPr="00DA2A91" w:rsidRDefault="005F0179" w:rsidP="00DA2A91">
      <w:pPr>
        <w:pStyle w:val="Nincstrkz"/>
        <w:jc w:val="both"/>
        <w:rPr>
          <w:rFonts w:ascii="Times New Roman" w:eastAsiaTheme="minorEastAsia" w:hAnsi="Times New Roman" w:cs="Times New Roman"/>
          <w:b/>
          <w:lang w:eastAsia="hu-HU"/>
        </w:rPr>
      </w:pPr>
      <w:r w:rsidRPr="00266B69">
        <w:rPr>
          <w:rFonts w:ascii="Times New Roman" w:hAnsi="Times New Roman" w:cs="Times New Roman"/>
          <w:bCs/>
          <w:color w:val="000000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</w:rPr>
        <w:t>Közgyűlése megtárgyalta</w:t>
      </w:r>
      <w:r w:rsidR="00266B69" w:rsidRPr="00266B69">
        <w:rPr>
          <w:rFonts w:ascii="Times New Roman" w:hAnsi="Times New Roman" w:cs="Times New Roman"/>
          <w:bCs/>
          <w:color w:val="000000"/>
        </w:rPr>
        <w:t xml:space="preserve"> </w:t>
      </w:r>
      <w:r w:rsidR="00266B69" w:rsidRPr="00266B69">
        <w:rPr>
          <w:rFonts w:ascii="Times New Roman" w:hAnsi="Times New Roman" w:cs="Times New Roman"/>
          <w:b/>
          <w:bCs/>
          <w:color w:val="000000"/>
        </w:rPr>
        <w:t>„</w:t>
      </w:r>
      <w:r w:rsidR="00D82053" w:rsidRPr="00D82053">
        <w:rPr>
          <w:rFonts w:ascii="Times New Roman" w:hAnsi="Times New Roman" w:cs="Times New Roman"/>
          <w:b/>
        </w:rPr>
        <w:t xml:space="preserve">Mindenki szívében van egy dallam!” elnevezésű, ZENE-25 kódszámmal ellátott pályázat </w:t>
      </w:r>
      <w:r w:rsidR="001513B7">
        <w:rPr>
          <w:rFonts w:ascii="Times New Roman" w:hAnsi="Times New Roman" w:cs="Times New Roman"/>
          <w:b/>
        </w:rPr>
        <w:t xml:space="preserve">ismételt </w:t>
      </w:r>
      <w:r w:rsidR="00D82053" w:rsidRPr="00D82053">
        <w:rPr>
          <w:rFonts w:ascii="Times New Roman" w:hAnsi="Times New Roman" w:cs="Times New Roman"/>
          <w:b/>
        </w:rPr>
        <w:t>módosításának elfogadása</w:t>
      </w:r>
      <w:r w:rsidR="00266B69" w:rsidRPr="00266B69">
        <w:rPr>
          <w:rFonts w:ascii="Times New Roman" w:hAnsi="Times New Roman" w:cs="Times New Roman"/>
          <w:b/>
          <w:lang w:eastAsia="hu-HU"/>
        </w:rPr>
        <w:t>”</w:t>
      </w:r>
      <w:r w:rsidR="00266B69" w:rsidRPr="00266B69">
        <w:rPr>
          <w:rFonts w:ascii="Times New Roman" w:hAnsi="Times New Roman" w:cs="Times New Roman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</w:rPr>
        <w:t xml:space="preserve"> és az alábbi határozatot hozza:</w:t>
      </w:r>
    </w:p>
    <w:p w14:paraId="738E0BAA" w14:textId="4D8D1468" w:rsidR="00D90AD6" w:rsidRDefault="00D90AD6" w:rsidP="00D90AD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9EF8584" w14:textId="64F4B798" w:rsidR="008F1517" w:rsidRPr="00D82053" w:rsidRDefault="00D90AD6" w:rsidP="00C07BDB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8F1517">
        <w:rPr>
          <w:bCs/>
          <w:color w:val="000000"/>
        </w:rPr>
        <w:t xml:space="preserve">A Magyarországi Romák Országos Önkormányzatának Közgyűlése </w:t>
      </w:r>
      <w:r w:rsidR="00DA2A91">
        <w:rPr>
          <w:bCs/>
          <w:color w:val="000000"/>
        </w:rPr>
        <w:t>elfogadja</w:t>
      </w:r>
      <w:r w:rsidR="00E056FD">
        <w:rPr>
          <w:rFonts w:eastAsiaTheme="minorEastAsia"/>
          <w:b/>
        </w:rPr>
        <w:t xml:space="preserve"> </w:t>
      </w:r>
      <w:r w:rsidR="00DA2A91" w:rsidRPr="00DA2A91">
        <w:rPr>
          <w:rFonts w:eastAsiaTheme="minorEastAsia"/>
        </w:rPr>
        <w:t xml:space="preserve">a </w:t>
      </w:r>
      <w:r w:rsidR="00D82053" w:rsidRPr="00D82053">
        <w:t xml:space="preserve">„Mindenki szívében van egy dallam!” elnevezésű, ZENE-25 kódszámmal ellátott pályázat </w:t>
      </w:r>
      <w:r w:rsidR="001513B7">
        <w:t xml:space="preserve">ismételt </w:t>
      </w:r>
      <w:r w:rsidR="00D82053" w:rsidRPr="00D82053">
        <w:t xml:space="preserve">módosítását </w:t>
      </w:r>
      <w:r w:rsidR="00E056FD" w:rsidRPr="00D82053">
        <w:t xml:space="preserve">a </w:t>
      </w:r>
      <w:r w:rsidR="008F1517" w:rsidRPr="00D82053">
        <w:t>melléklet</w:t>
      </w:r>
      <w:r w:rsidR="001513B7">
        <w:t>ek</w:t>
      </w:r>
      <w:r w:rsidR="008F1517" w:rsidRPr="00D82053">
        <w:t xml:space="preserve"> szerinti tartalommal.</w:t>
      </w:r>
    </w:p>
    <w:p w14:paraId="309FB205" w14:textId="77777777" w:rsidR="00D82053" w:rsidRPr="00D82053" w:rsidRDefault="00D82053" w:rsidP="00D82053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200B61CC" w14:textId="5CDA4688" w:rsidR="00D82053" w:rsidRPr="008F1517" w:rsidRDefault="00D82053" w:rsidP="00D82053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8F1517">
        <w:rPr>
          <w:bCs/>
          <w:color w:val="000000"/>
        </w:rPr>
        <w:t>A Magyarországi Romák Orszá</w:t>
      </w:r>
      <w:r>
        <w:rPr>
          <w:bCs/>
          <w:color w:val="000000"/>
        </w:rPr>
        <w:t>gos Önkormányzatának Közgyűlése felhatalmazza az Elnököt a pályázattal összefüggő feladatok elvégzésére, a szükséges jognyilatkozatok megtételére, azok módosítására.</w:t>
      </w:r>
    </w:p>
    <w:p w14:paraId="10C535BD" w14:textId="77777777" w:rsidR="008F1517" w:rsidRPr="00266B69" w:rsidRDefault="008F1517" w:rsidP="008F1517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2FDE249F" w14:textId="797D3112" w:rsidR="00E056FD" w:rsidRDefault="00E056FD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35BE73DF" w:rsidR="00FD6D94" w:rsidRPr="008431F7" w:rsidRDefault="001513B7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01. 30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2F41"/>
    <w:multiLevelType w:val="hybridMultilevel"/>
    <w:tmpl w:val="0BB0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F85012"/>
    <w:multiLevelType w:val="hybridMultilevel"/>
    <w:tmpl w:val="0BB0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327290">
    <w:abstractNumId w:val="13"/>
  </w:num>
  <w:num w:numId="2" w16cid:durableId="1727097810">
    <w:abstractNumId w:val="14"/>
  </w:num>
  <w:num w:numId="3" w16cid:durableId="1358313762">
    <w:abstractNumId w:val="12"/>
  </w:num>
  <w:num w:numId="4" w16cid:durableId="1811945777">
    <w:abstractNumId w:val="8"/>
  </w:num>
  <w:num w:numId="5" w16cid:durableId="1831870578">
    <w:abstractNumId w:val="5"/>
  </w:num>
  <w:num w:numId="6" w16cid:durableId="770442569">
    <w:abstractNumId w:val="10"/>
  </w:num>
  <w:num w:numId="7" w16cid:durableId="430317771">
    <w:abstractNumId w:val="6"/>
  </w:num>
  <w:num w:numId="8" w16cid:durableId="193426743">
    <w:abstractNumId w:val="7"/>
  </w:num>
  <w:num w:numId="9" w16cid:durableId="525872154">
    <w:abstractNumId w:val="9"/>
  </w:num>
  <w:num w:numId="10" w16cid:durableId="594942393">
    <w:abstractNumId w:val="0"/>
  </w:num>
  <w:num w:numId="11" w16cid:durableId="144012927">
    <w:abstractNumId w:val="1"/>
  </w:num>
  <w:num w:numId="12" w16cid:durableId="1391537769">
    <w:abstractNumId w:val="2"/>
  </w:num>
  <w:num w:numId="13" w16cid:durableId="328405101">
    <w:abstractNumId w:val="3"/>
  </w:num>
  <w:num w:numId="14" w16cid:durableId="1431393637">
    <w:abstractNumId w:val="4"/>
  </w:num>
  <w:num w:numId="15" w16cid:durableId="186531678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35632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2F8C"/>
    <w:rsid w:val="000A3004"/>
    <w:rsid w:val="000B5CCD"/>
    <w:rsid w:val="000B61C7"/>
    <w:rsid w:val="000B65AB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13B7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95AC6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2200A"/>
    <w:rsid w:val="00333F6A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292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85968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5FA0"/>
    <w:rsid w:val="008F1517"/>
    <w:rsid w:val="00911DC6"/>
    <w:rsid w:val="00934E99"/>
    <w:rsid w:val="00947BE4"/>
    <w:rsid w:val="00953109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21D7B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02DA"/>
    <w:rsid w:val="00AC2433"/>
    <w:rsid w:val="00AD0D62"/>
    <w:rsid w:val="00AD7FEE"/>
    <w:rsid w:val="00B139AA"/>
    <w:rsid w:val="00B32932"/>
    <w:rsid w:val="00B4407A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09BA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27A4B"/>
    <w:rsid w:val="00D32F96"/>
    <w:rsid w:val="00D67710"/>
    <w:rsid w:val="00D67B23"/>
    <w:rsid w:val="00D7532E"/>
    <w:rsid w:val="00D82053"/>
    <w:rsid w:val="00D90AD6"/>
    <w:rsid w:val="00DA2A91"/>
    <w:rsid w:val="00DA6333"/>
    <w:rsid w:val="00DB466C"/>
    <w:rsid w:val="00DB4B24"/>
    <w:rsid w:val="00DB74F3"/>
    <w:rsid w:val="00DB7BDC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056FD"/>
    <w:rsid w:val="00E12902"/>
    <w:rsid w:val="00E15F3B"/>
    <w:rsid w:val="00E30037"/>
    <w:rsid w:val="00E347A6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styleId="Nincstrkz">
    <w:name w:val="No Spacing"/>
    <w:uiPriority w:val="1"/>
    <w:qFormat/>
    <w:rsid w:val="00DA2A91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2026-01-25T17:17:00Z</dcterms:created>
  <dcterms:modified xsi:type="dcterms:W3CDTF">2026-01-25T17:17:00Z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